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07672A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C02C63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0D53D4C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02C63" w:rsidRPr="00C02CC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https://zakazky.zcu.cz/contract_display_5230.html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97DDA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F6A38">
        <w:rPr>
          <w:rFonts w:ascii="Garamond" w:hAnsi="Garamond" w:cs="Arial"/>
          <w:sz w:val="22"/>
          <w:szCs w:val="22"/>
        </w:rPr>
        <w:t>0</w:t>
      </w:r>
      <w:r w:rsidR="00C02C63">
        <w:rPr>
          <w:rFonts w:ascii="Garamond" w:hAnsi="Garamond" w:cs="Arial"/>
          <w:sz w:val="22"/>
          <w:szCs w:val="22"/>
        </w:rPr>
        <w:t>9</w:t>
      </w:r>
      <w:r w:rsidR="009A621D">
        <w:rPr>
          <w:rFonts w:ascii="Garamond" w:hAnsi="Garamond" w:cs="Arial"/>
          <w:sz w:val="22"/>
          <w:szCs w:val="22"/>
        </w:rPr>
        <w:t>.0</w:t>
      </w:r>
      <w:r w:rsidR="00AF6A38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F6A38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76BD2" w14:textId="77777777" w:rsidR="005C1411" w:rsidRDefault="005C1411" w:rsidP="00795AAC">
      <w:r>
        <w:separator/>
      </w:r>
    </w:p>
  </w:endnote>
  <w:endnote w:type="continuationSeparator" w:id="0">
    <w:p w14:paraId="465FFE71" w14:textId="77777777" w:rsidR="005C1411" w:rsidRDefault="005C141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56A00" w14:textId="77777777" w:rsidR="005C1411" w:rsidRDefault="005C1411" w:rsidP="00795AAC">
      <w:r>
        <w:separator/>
      </w:r>
    </w:p>
  </w:footnote>
  <w:footnote w:type="continuationSeparator" w:id="0">
    <w:p w14:paraId="0173F5D0" w14:textId="77777777" w:rsidR="005C1411" w:rsidRDefault="005C141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3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MsvR0tWqA1TWqFoo7J2P6zMeSJ9k3Brci/vJH6S85qs=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AA+dORSGqExT8eXjUoj3NjfSd0qZ6YyEZOcu4BdEuiM=</DigestValue>
    </Reference>
  </SignedInfo>
  <SignatureValue>Yg0TQsJR6rOEN3ybJEID+ODramjnQy8TsLNekSSXAiUyon/0FJv/iW/PmV9afzNP6h6L1UMPVrnP
cskh4zk3YrHB59J5TTmuOr644BnqGVKr4uwvWTKcoVA5pNN4+SozQNyBUmaVQsgOzg9sQF5vmYbe
2NQX21fcOZXT+QyFnOCTwl5H3+uLHbgpL9vEDatZv20bYp7JnOoksXtmEZbzS767Pze7OayVs2/d
+LqbTM0FAn+oD9/KEOXMnFkIdT6anM6jTcOXf8A4CmMl/cx2xh3YNz4tLOMsXYdxcCdM+9dUGwOG
tF3ENGK5/KwLhhSRCKDnxfeOhGCCNJsLurxRjA==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9dh6f+5eXiRnDyxmyekemGcYZxB0ZzCIJb3B2BmN7Gc=</DigestValue>
      </Reference>
      <Reference URI="/word/document.xml?ContentType=application/vnd.openxmlformats-officedocument.wordprocessingml.document.main+xml">
        <DigestMethod Algorithm="http://www.w3.org/2001/04/xmlenc#sha256"/>
        <DigestValue>zS8QpeoZe3mbD/GvHUoOi1F5DSXnMOFS7/H+KYD8zu8=</DigestValue>
      </Reference>
      <Reference URI="/word/endnotes.xml?ContentType=application/vnd.openxmlformats-officedocument.wordprocessingml.endnotes+xml">
        <DigestMethod Algorithm="http://www.w3.org/2001/04/xmlenc#sha256"/>
        <DigestValue>2q0fUtJgd4MqYRJSSs+qc2Ru6L164rUFwbNkQSSkq3A=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55nkyx6JO88iY69VFqyC2ILz1+Q5X4YQ7L5nf6ibq64=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9phQi/nXjlc+uCqvIHqoiZtxivceGGNSh8Gisi7nkf0=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2022-04-27T06:28:12Z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2022-04-27T06:28:12Z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F3068-B675-4FB2-947A-32C90C10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31</cp:revision>
  <cp:lastPrinted>2018-08-08T13:48:00Z</cp:lastPrinted>
  <dcterms:created xsi:type="dcterms:W3CDTF">2021-09-20T07:59:00Z</dcterms:created>
  <dcterms:modified xsi:type="dcterms:W3CDTF">2022-04-27T06:28:00Z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